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ADA" w:rsidRDefault="002C7ADA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Załącznik </w:t>
      </w:r>
    </w:p>
    <w:p w:rsidR="002C7ADA" w:rsidRDefault="002C7ADA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 Zarządzenia nr 834.2016</w:t>
      </w:r>
    </w:p>
    <w:p w:rsidR="002C7ADA" w:rsidRDefault="002C7ADA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Prezydenta Miasta Częstochowy</w:t>
      </w:r>
    </w:p>
    <w:p w:rsidR="002C7ADA" w:rsidRDefault="002C7ADA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 dnia 29 marca 2016 r.</w:t>
      </w:r>
    </w:p>
    <w:p w:rsidR="002C7ADA" w:rsidRDefault="002C7ADA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C7ADA" w:rsidRDefault="002C7ADA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C7ADA" w:rsidRDefault="002C7ADA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C7ADA" w:rsidRDefault="002C7ADA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REGULAMIN NAGRODY PREZYDENTA MIASTA CZĘSTOCHOWY DLA UCZNIÓW SZCZEGÓLNIE UZDOLNIONYCH</w:t>
      </w:r>
    </w:p>
    <w:p w:rsidR="002C7ADA" w:rsidRDefault="002C7ADA" w:rsidP="00E255EC">
      <w:pPr>
        <w:spacing w:line="360" w:lineRule="auto"/>
        <w:ind w:left="181"/>
        <w:jc w:val="center"/>
        <w:rPr>
          <w:rFonts w:ascii="Arial" w:hAnsi="Arial" w:cs="Arial"/>
          <w:b/>
          <w:sz w:val="20"/>
          <w:szCs w:val="20"/>
        </w:rPr>
      </w:pPr>
    </w:p>
    <w:p w:rsidR="002C7ADA" w:rsidRDefault="002C7ADA" w:rsidP="00E255EC">
      <w:pPr>
        <w:spacing w:line="360" w:lineRule="auto"/>
        <w:ind w:left="18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 i charakter nagrody</w:t>
      </w:r>
    </w:p>
    <w:p w:rsidR="002C7ADA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§ 1.</w:t>
      </w:r>
    </w:p>
    <w:p w:rsidR="002C7ADA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C7ADA" w:rsidRPr="00252BBF" w:rsidRDefault="002C7ADA" w:rsidP="00252BBF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stanowi formę materialnej pomocy dla najzdolniejszych uczniów szkół usytuowanych na terenie Miasta Częstochowy.</w:t>
      </w:r>
    </w:p>
    <w:p w:rsidR="002C7ADA" w:rsidRPr="00252BBF" w:rsidRDefault="002C7ADA" w:rsidP="00252BBF">
      <w:pPr>
        <w:numPr>
          <w:ilvl w:val="1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2BBF">
        <w:rPr>
          <w:rFonts w:ascii="Arial" w:hAnsi="Arial" w:cs="Arial"/>
          <w:color w:val="000000"/>
          <w:sz w:val="20"/>
          <w:szCs w:val="20"/>
        </w:rPr>
        <w:t>Nagroda przyznawana jest uczniom szkół podstawowych, gimnazjalnych i ponadgimnazjalnych, z wyjątkiem szkół artystycznych. Nagroda jest wyróżnieniem indywidualnym dla uczniów, których zainteresowania wykraczają poza program szkolny i którzy mogą poszczycić się znaczącymi osiągnięciami w nauce, pracy naukowej, artystycznej i kulturalnej odniesionymi najpóźniej w roku szkolnym poprzedzającym rok zgłoszeni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252BBF">
        <w:rPr>
          <w:rFonts w:ascii="Arial" w:hAnsi="Arial" w:cs="Arial"/>
          <w:color w:val="000000"/>
          <w:sz w:val="20"/>
          <w:szCs w:val="20"/>
        </w:rPr>
        <w:t xml:space="preserve"> do nagrody, a w szczególności są laureatami konkursów interdyscyplinarnych, przedmiotowych i olimpiad co najmniej szczebla wojewódzkiego. </w:t>
      </w:r>
    </w:p>
    <w:p w:rsidR="002C7ADA" w:rsidRPr="00252BBF" w:rsidRDefault="002C7ADA" w:rsidP="00252BBF">
      <w:pPr>
        <w:numPr>
          <w:ilvl w:val="1"/>
          <w:numId w:val="3"/>
        </w:numPr>
        <w:jc w:val="both"/>
        <w:rPr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powinna być przeznaczona na rozwijanie uzdolnień i zainteresowań, wspomagać możliwości stosowania zdobytej wiedzy w praktyce, a także umożliwiać udział w ogólnopolskich oraz międzynarodowych olimpiadach, konkursach, festiwalach itp.</w:t>
      </w:r>
    </w:p>
    <w:p w:rsidR="002C7ADA" w:rsidRPr="00252BBF" w:rsidRDefault="002C7ADA" w:rsidP="00252BBF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może być przyznawana uczniom, którzy osiągają wyniki bardzo dobre i celujące, a średnia ich ocen z ostatniego roku nauki wyniosła co najmniej 5.0.</w:t>
      </w:r>
    </w:p>
    <w:p w:rsidR="002C7ADA" w:rsidRPr="00252BBF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C7ADA" w:rsidRPr="00252BBF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Zgłaszanie kandydatów</w:t>
      </w:r>
    </w:p>
    <w:p w:rsidR="002C7ADA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C7ADA" w:rsidRPr="00252BBF" w:rsidRDefault="002C7ADA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 xml:space="preserve">§ </w:t>
      </w:r>
      <w:r w:rsidRPr="00252BBF">
        <w:rPr>
          <w:rFonts w:ascii="Arial" w:hAnsi="Arial" w:cs="Arial"/>
          <w:b/>
          <w:bCs/>
          <w:sz w:val="20"/>
          <w:szCs w:val="20"/>
        </w:rPr>
        <w:t>2</w:t>
      </w:r>
      <w:r w:rsidRPr="00252BBF">
        <w:rPr>
          <w:rFonts w:ascii="Arial" w:hAnsi="Arial" w:cs="Arial"/>
          <w:b/>
          <w:bCs/>
          <w:sz w:val="20"/>
          <w:szCs w:val="20"/>
          <w:lang w:val="ru-RU"/>
        </w:rPr>
        <w:t>.</w:t>
      </w:r>
    </w:p>
    <w:p w:rsidR="002C7ADA" w:rsidRPr="00252BBF" w:rsidRDefault="002C7ADA" w:rsidP="00E255EC">
      <w:pPr>
        <w:rPr>
          <w:rFonts w:ascii="Arial" w:hAnsi="Arial" w:cs="Arial"/>
          <w:sz w:val="20"/>
          <w:szCs w:val="20"/>
        </w:rPr>
      </w:pPr>
    </w:p>
    <w:p w:rsidR="002C7ADA" w:rsidRPr="00252BBF" w:rsidRDefault="002C7ADA" w:rsidP="00E255EC">
      <w:p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Kandydatów do nagrody mogą zgłaszać:</w:t>
      </w:r>
    </w:p>
    <w:p w:rsidR="002C7ADA" w:rsidRPr="00252BBF" w:rsidRDefault="002C7ADA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dyrektorzy oraz inne organy szkół i placówek oświatowych,</w:t>
      </w:r>
    </w:p>
    <w:p w:rsidR="002C7ADA" w:rsidRPr="00252BBF" w:rsidRDefault="002C7ADA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rodzice kandydata lub jego opiekunowie prawni,</w:t>
      </w:r>
    </w:p>
    <w:p w:rsidR="002C7ADA" w:rsidRPr="00252BBF" w:rsidRDefault="002C7ADA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stowarzyszenia, organizacje, których celem statutowym jest rozwijanie uzdolnień dzieci i młodzieży.</w:t>
      </w:r>
    </w:p>
    <w:p w:rsidR="002C7ADA" w:rsidRPr="00252BBF" w:rsidRDefault="002C7ADA" w:rsidP="00E255EC">
      <w:pPr>
        <w:tabs>
          <w:tab w:val="left" w:pos="1080"/>
        </w:tabs>
        <w:ind w:firstLine="15"/>
        <w:rPr>
          <w:rFonts w:ascii="Arial" w:hAnsi="Arial" w:cs="Arial"/>
          <w:sz w:val="20"/>
          <w:szCs w:val="20"/>
        </w:rPr>
      </w:pPr>
    </w:p>
    <w:p w:rsidR="002C7ADA" w:rsidRPr="00252BBF" w:rsidRDefault="002C7ADA" w:rsidP="00E255E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>§</w:t>
      </w:r>
      <w:r w:rsidRPr="00252BBF">
        <w:rPr>
          <w:rFonts w:ascii="Arial" w:hAnsi="Arial" w:cs="Arial"/>
          <w:b/>
          <w:bCs/>
          <w:sz w:val="20"/>
          <w:szCs w:val="20"/>
        </w:rPr>
        <w:t xml:space="preserve"> 3.</w:t>
      </w:r>
    </w:p>
    <w:p w:rsidR="002C7ADA" w:rsidRPr="00252BBF" w:rsidRDefault="002C7ADA" w:rsidP="00E255EC">
      <w:pPr>
        <w:jc w:val="center"/>
        <w:rPr>
          <w:rFonts w:ascii="Arial" w:hAnsi="Arial" w:cs="Arial"/>
          <w:sz w:val="20"/>
          <w:szCs w:val="20"/>
        </w:rPr>
      </w:pPr>
    </w:p>
    <w:p w:rsidR="002C7ADA" w:rsidRPr="00252BBF" w:rsidRDefault="002C7ADA" w:rsidP="00E255EC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 xml:space="preserve">Formularz wniosku o przyznanie nagrody stanowi załącznik do niniejszego regulaminu. </w:t>
      </w:r>
    </w:p>
    <w:p w:rsidR="002C7ADA" w:rsidRPr="00252BBF" w:rsidRDefault="002C7ADA" w:rsidP="00E255EC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Wniosek oraz wymagane dokumenty należy składać w terminie ustalonym przez Wydział Edukacji Urzędu Miasta Częstochowy</w:t>
      </w:r>
      <w:r w:rsidRPr="00252BBF">
        <w:rPr>
          <w:rFonts w:ascii="Arial" w:hAnsi="Arial" w:cs="Arial"/>
          <w:b/>
          <w:sz w:val="20"/>
          <w:szCs w:val="20"/>
        </w:rPr>
        <w:t>.</w:t>
      </w:r>
    </w:p>
    <w:p w:rsidR="002C7ADA" w:rsidRPr="00252BBF" w:rsidRDefault="002C7ADA" w:rsidP="00E255EC">
      <w:pPr>
        <w:jc w:val="center"/>
        <w:rPr>
          <w:rFonts w:ascii="Arial" w:hAnsi="Arial" w:cs="Arial"/>
          <w:b/>
          <w:sz w:val="20"/>
          <w:szCs w:val="20"/>
        </w:rPr>
      </w:pPr>
    </w:p>
    <w:p w:rsidR="002C7ADA" w:rsidRDefault="002C7ADA" w:rsidP="00E255EC">
      <w:pPr>
        <w:jc w:val="center"/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Zasady i tryb przyznawania nagrody</w:t>
      </w:r>
    </w:p>
    <w:p w:rsidR="002C7ADA" w:rsidRPr="00252BBF" w:rsidRDefault="002C7ADA" w:rsidP="00E255EC">
      <w:pPr>
        <w:jc w:val="center"/>
        <w:rPr>
          <w:rFonts w:ascii="Arial" w:hAnsi="Arial" w:cs="Arial"/>
          <w:b/>
          <w:sz w:val="20"/>
          <w:szCs w:val="20"/>
        </w:rPr>
      </w:pPr>
    </w:p>
    <w:p w:rsidR="002C7ADA" w:rsidRPr="00252BBF" w:rsidRDefault="002C7ADA" w:rsidP="00E255E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>§</w:t>
      </w:r>
      <w:r w:rsidRPr="00252BBF">
        <w:rPr>
          <w:rFonts w:ascii="Arial" w:hAnsi="Arial" w:cs="Arial"/>
          <w:b/>
          <w:bCs/>
          <w:sz w:val="20"/>
          <w:szCs w:val="20"/>
        </w:rPr>
        <w:t xml:space="preserve"> 4.</w:t>
      </w:r>
    </w:p>
    <w:p w:rsidR="002C7ADA" w:rsidRPr="00252BBF" w:rsidRDefault="002C7ADA" w:rsidP="00E255EC">
      <w:pPr>
        <w:jc w:val="center"/>
        <w:rPr>
          <w:rFonts w:ascii="Arial" w:hAnsi="Arial" w:cs="Arial"/>
          <w:sz w:val="20"/>
          <w:szCs w:val="20"/>
        </w:rPr>
      </w:pP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Nagrody przyznawane są przez Prezydenta Miasta Częstochowy w oparciu o propozycje Komisji każdorazowo powoływanej przez Prezydenta Miasta Częstochowy.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W skład Komisji wchodzi: 2 przedstawicieli Wydziału Edukacji, przedstawiciel Komisji Edukacji Rady Miasta, przedstawiciel Prezydenta Miasta.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Liczbę nagród oraz wysokość ustala corocznie Prezydent Miasta Częstochowy, w ramach środków zaplanowanych w budżecie Miasta Częstochowy w rozdziale 80195 paragraf 3260 „pozostała działalność”.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O podjętych decyzjach wnioskodawcy powiadamiani są pisemnie. Od podjętych decyzji nie przysługuje odwołanie.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Informacje o uczniach, którym przyznano nagrody podaje się do publicznej wiadomości.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2BBF">
        <w:rPr>
          <w:rFonts w:ascii="Arial" w:hAnsi="Arial" w:cs="Arial"/>
          <w:color w:val="000000"/>
          <w:sz w:val="20"/>
          <w:szCs w:val="20"/>
        </w:rPr>
        <w:t xml:space="preserve">Kwota nagrody jest wpłacana na konto bankowe wskazane przez rodzica/opiekuna prawnego 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252BBF">
        <w:rPr>
          <w:rFonts w:ascii="Arial" w:hAnsi="Arial" w:cs="Arial"/>
          <w:color w:val="000000"/>
          <w:sz w:val="20"/>
          <w:szCs w:val="20"/>
        </w:rPr>
        <w:t>agrodzonego lub na konto bankowe pełnoletniego ucznia</w:t>
      </w:r>
    </w:p>
    <w:p w:rsidR="002C7ADA" w:rsidRPr="00252BBF" w:rsidRDefault="002C7ADA" w:rsidP="00E255EC">
      <w:pPr>
        <w:numPr>
          <w:ilvl w:val="0"/>
          <w:numId w:val="2"/>
        </w:numPr>
        <w:jc w:val="both"/>
        <w:rPr>
          <w:rFonts w:ascii="Arial" w:hAnsi="Arial"/>
          <w:color w:val="000000"/>
          <w:sz w:val="20"/>
          <w:szCs w:val="20"/>
        </w:rPr>
      </w:pPr>
      <w:r w:rsidRPr="00252BBF">
        <w:rPr>
          <w:rFonts w:ascii="Arial" w:hAnsi="Arial"/>
          <w:color w:val="000000"/>
          <w:sz w:val="20"/>
          <w:szCs w:val="20"/>
        </w:rPr>
        <w:t>Wysokość nagrody będzie pomniejszona o potrącenia zgodnie z obowiązującymi przepisami w tym zakresie</w:t>
      </w:r>
      <w:bookmarkStart w:id="0" w:name="act-issued"/>
      <w:bookmarkStart w:id="1" w:name="act-title"/>
      <w:bookmarkEnd w:id="0"/>
      <w:bookmarkEnd w:id="1"/>
      <w:r w:rsidRPr="00252BBF">
        <w:rPr>
          <w:rFonts w:ascii="Arial" w:hAnsi="Arial"/>
          <w:color w:val="000000"/>
          <w:sz w:val="20"/>
          <w:szCs w:val="20"/>
        </w:rPr>
        <w:t>.</w:t>
      </w:r>
    </w:p>
    <w:p w:rsidR="002C7ADA" w:rsidRDefault="002C7ADA" w:rsidP="00E255EC">
      <w:pPr>
        <w:numPr>
          <w:ilvl w:val="0"/>
          <w:numId w:val="2"/>
        </w:numPr>
        <w:jc w:val="both"/>
        <w:rPr>
          <w:rFonts w:ascii="Arial" w:hAnsi="Arial"/>
          <w:color w:val="000000"/>
          <w:sz w:val="20"/>
          <w:szCs w:val="20"/>
        </w:rPr>
      </w:pPr>
      <w:r w:rsidRPr="00252BBF">
        <w:rPr>
          <w:rFonts w:ascii="Arial" w:hAnsi="Arial"/>
          <w:color w:val="000000"/>
          <w:sz w:val="20"/>
          <w:szCs w:val="20"/>
        </w:rPr>
        <w:t xml:space="preserve">Nagroda podlega opodatkowaniu – w przypadku nagrodzonych uczniów niepełnoletnich dolicza się ją do dochodów rodziców, chyba że rodzicom nie przysługuje prawo pobierania pożytków ze źródeł przychodów dzieci. </w:t>
      </w:r>
    </w:p>
    <w:p w:rsidR="002C7ADA" w:rsidRDefault="002C7ADA" w:rsidP="00D8641B">
      <w:pPr>
        <w:pStyle w:val="ListParagraph"/>
        <w:ind w:left="340"/>
        <w:jc w:val="center"/>
        <w:rPr>
          <w:rFonts w:ascii="Arial" w:hAnsi="Arial" w:cs="Arial"/>
          <w:b/>
          <w:bCs/>
          <w:sz w:val="20"/>
          <w:szCs w:val="20"/>
        </w:rPr>
      </w:pPr>
    </w:p>
    <w:p w:rsidR="002C7ADA" w:rsidRDefault="002C7ADA"/>
    <w:sectPr w:rsidR="002C7ADA" w:rsidSect="00252BB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DA" w:rsidRDefault="002C7ADA" w:rsidP="00D8641B">
      <w:r>
        <w:separator/>
      </w:r>
    </w:p>
  </w:endnote>
  <w:endnote w:type="continuationSeparator" w:id="0">
    <w:p w:rsidR="002C7ADA" w:rsidRDefault="002C7ADA" w:rsidP="00D8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DA" w:rsidRDefault="002C7ADA" w:rsidP="00D8641B">
      <w:r>
        <w:separator/>
      </w:r>
    </w:p>
  </w:footnote>
  <w:footnote w:type="continuationSeparator" w:id="0">
    <w:p w:rsidR="002C7ADA" w:rsidRDefault="002C7ADA" w:rsidP="00D86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5EC"/>
    <w:rsid w:val="00162019"/>
    <w:rsid w:val="00166E6D"/>
    <w:rsid w:val="00252BBF"/>
    <w:rsid w:val="002A66E2"/>
    <w:rsid w:val="002C7ADA"/>
    <w:rsid w:val="00350F35"/>
    <w:rsid w:val="00360554"/>
    <w:rsid w:val="003C63B8"/>
    <w:rsid w:val="00481ADE"/>
    <w:rsid w:val="004A19B8"/>
    <w:rsid w:val="005F479D"/>
    <w:rsid w:val="007F2099"/>
    <w:rsid w:val="00944565"/>
    <w:rsid w:val="00990BE9"/>
    <w:rsid w:val="00A954B5"/>
    <w:rsid w:val="00B60B63"/>
    <w:rsid w:val="00C3646C"/>
    <w:rsid w:val="00CF0CAB"/>
    <w:rsid w:val="00CF192A"/>
    <w:rsid w:val="00D8641B"/>
    <w:rsid w:val="00DC2BDF"/>
    <w:rsid w:val="00E255EC"/>
    <w:rsid w:val="00E96E24"/>
    <w:rsid w:val="00EE15AC"/>
    <w:rsid w:val="00F43B87"/>
    <w:rsid w:val="00FD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E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55EC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255EC"/>
    <w:rPr>
      <w:rFonts w:ascii="Arial" w:hAnsi="Arial" w:cs="Times New Roman"/>
      <w:b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E255EC"/>
    <w:pPr>
      <w:jc w:val="both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55EC"/>
    <w:rPr>
      <w:rFonts w:ascii="Verdana" w:hAnsi="Verdan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E255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255EC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E255EC"/>
    <w:pPr>
      <w:spacing w:before="280" w:after="119"/>
    </w:pPr>
  </w:style>
  <w:style w:type="paragraph" w:styleId="ListParagraph">
    <w:name w:val="List Paragraph"/>
    <w:basedOn w:val="Normal"/>
    <w:uiPriority w:val="99"/>
    <w:qFormat/>
    <w:rsid w:val="00D8641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864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641B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D86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641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418</Words>
  <Characters>2512</Characters>
  <Application>Microsoft Office Outlook</Application>
  <DocSecurity>0</DocSecurity>
  <Lines>0</Lines>
  <Paragraphs>0</Paragraphs>
  <ScaleCrop>false</ScaleCrop>
  <Company>Nazwa twojej firmy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</dc:title>
  <dc:subject/>
  <dc:creator>sweglewski</dc:creator>
  <cp:keywords/>
  <dc:description/>
  <cp:lastModifiedBy>Winecka</cp:lastModifiedBy>
  <cp:revision>2</cp:revision>
  <cp:lastPrinted>2016-03-17T10:47:00Z</cp:lastPrinted>
  <dcterms:created xsi:type="dcterms:W3CDTF">2018-03-26T07:22:00Z</dcterms:created>
  <dcterms:modified xsi:type="dcterms:W3CDTF">2018-03-26T07:22:00Z</dcterms:modified>
</cp:coreProperties>
</file>